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387" w:rsidRPr="00102387" w:rsidRDefault="00102387" w:rsidP="0010238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</w:p>
    <w:p w:rsidR="00102387" w:rsidRPr="00102387" w:rsidRDefault="00102387" w:rsidP="00102387">
      <w:pPr>
        <w:spacing w:after="0" w:line="240" w:lineRule="auto"/>
        <w:ind w:left="-284" w:right="-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М</w:t>
      </w:r>
      <w:r w:rsidRPr="00102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ИНИСТЕРСТВО НАУКИ И ВЫСШЕГО </w:t>
      </w:r>
      <w:proofErr w:type="gramStart"/>
      <w:r w:rsidRPr="001023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 РОССИЙСКОЙ</w:t>
      </w:r>
      <w:proofErr w:type="gramEnd"/>
      <w:r w:rsidRPr="00102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ФЕДЕРАЦИИ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102387" w:rsidRPr="00102387" w:rsidTr="00E40952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102387" w:rsidRPr="00102387" w:rsidRDefault="00102387" w:rsidP="001023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274C5" w:rsidRPr="00C274C5" w:rsidRDefault="00C274C5" w:rsidP="00C2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74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федеральное государственное автономное образовательное </w:t>
            </w:r>
          </w:p>
          <w:p w:rsidR="00C274C5" w:rsidRPr="00C274C5" w:rsidRDefault="00C274C5" w:rsidP="00C2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74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учреждение высшего образования </w:t>
            </w:r>
          </w:p>
          <w:p w:rsidR="00C274C5" w:rsidRPr="00C274C5" w:rsidRDefault="00C274C5" w:rsidP="00C2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74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«Мурманский арктический университет»</w:t>
            </w:r>
          </w:p>
          <w:p w:rsidR="00C274C5" w:rsidRPr="00C274C5" w:rsidRDefault="00C274C5" w:rsidP="00C2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74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(ФГАОУ </w:t>
            </w:r>
            <w:proofErr w:type="gramStart"/>
            <w:r w:rsidRPr="00C274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  «</w:t>
            </w:r>
            <w:proofErr w:type="gramEnd"/>
            <w:r w:rsidRPr="00C274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МАУ»)</w:t>
            </w:r>
          </w:p>
          <w:p w:rsidR="00C274C5" w:rsidRPr="00C274C5" w:rsidRDefault="00C274C5" w:rsidP="00C27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74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Колледж МАУ</w:t>
            </w:r>
          </w:p>
          <w:p w:rsidR="00102387" w:rsidRPr="00102387" w:rsidRDefault="00102387" w:rsidP="00102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</w:tbl>
    <w:p w:rsidR="00102387" w:rsidRPr="00102387" w:rsidRDefault="00102387" w:rsidP="001023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02387" w:rsidRPr="00102387" w:rsidRDefault="00102387" w:rsidP="001023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02387" w:rsidRPr="00102387" w:rsidRDefault="00102387" w:rsidP="00102387">
      <w:pPr>
        <w:spacing w:after="0" w:line="240" w:lineRule="auto"/>
        <w:ind w:firstLine="5954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10238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СОГЛАСОВАНО</w:t>
      </w:r>
    </w:p>
    <w:p w:rsidR="00102387" w:rsidRPr="00102387" w:rsidRDefault="00102387" w:rsidP="00102387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02387">
        <w:rPr>
          <w:rFonts w:ascii="Times New Roman" w:eastAsia="Times New Roman" w:hAnsi="Times New Roman" w:cs="Times New Roman"/>
          <w:sz w:val="24"/>
          <w:szCs w:val="20"/>
          <w:lang w:eastAsia="ru-RU"/>
        </w:rPr>
        <w:t>Руководитель практики</w:t>
      </w:r>
    </w:p>
    <w:p w:rsidR="00102387" w:rsidRPr="00102387" w:rsidRDefault="00102387" w:rsidP="00102387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02387">
        <w:rPr>
          <w:rFonts w:ascii="Times New Roman" w:eastAsia="Times New Roman" w:hAnsi="Times New Roman" w:cs="Times New Roman"/>
          <w:sz w:val="24"/>
          <w:szCs w:val="20"/>
          <w:lang w:eastAsia="ru-RU"/>
        </w:rPr>
        <w:t>от организации</w:t>
      </w:r>
    </w:p>
    <w:p w:rsidR="00102387" w:rsidRPr="00102387" w:rsidRDefault="00102387" w:rsidP="00102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02387" w:rsidRPr="00102387" w:rsidRDefault="00102387" w:rsidP="00102387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</w:t>
      </w:r>
      <w:r w:rsidRPr="00102387">
        <w:rPr>
          <w:rFonts w:ascii="Times New Roman" w:eastAsia="Times New Roman" w:hAnsi="Times New Roman" w:cs="Times New Roman"/>
          <w:sz w:val="24"/>
          <w:szCs w:val="20"/>
          <w:lang w:eastAsia="ru-RU"/>
        </w:rPr>
        <w:t>___/_____________/</w:t>
      </w:r>
    </w:p>
    <w:p w:rsidR="00102387" w:rsidRPr="00102387" w:rsidRDefault="00102387" w:rsidP="00102387">
      <w:pPr>
        <w:spacing w:after="0" w:line="240" w:lineRule="auto"/>
        <w:ind w:firstLine="5954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102387" w:rsidRPr="00102387" w:rsidRDefault="00102387" w:rsidP="001023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02387" w:rsidRPr="00102387" w:rsidRDefault="00102387" w:rsidP="001023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02387" w:rsidRPr="00102387" w:rsidRDefault="00102387" w:rsidP="001023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02387" w:rsidRPr="00102387" w:rsidRDefault="00102387" w:rsidP="001023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02387" w:rsidRPr="00102387" w:rsidRDefault="00102387" w:rsidP="001023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02387" w:rsidRPr="00102387" w:rsidRDefault="00102387" w:rsidP="00102387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proofErr w:type="gramStart"/>
      <w:r w:rsidRPr="0010238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Индивидуальное  ЗАДАНИЕ</w:t>
      </w:r>
      <w:proofErr w:type="gramEnd"/>
    </w:p>
    <w:p w:rsidR="00102387" w:rsidRPr="00102387" w:rsidRDefault="00102387" w:rsidP="001023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0238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НА ПРАКТИКУ </w:t>
      </w:r>
    </w:p>
    <w:p w:rsidR="00102387" w:rsidRPr="00102387" w:rsidRDefault="00102387" w:rsidP="001023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0238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_____________________________________________________________________________</w:t>
      </w:r>
    </w:p>
    <w:p w:rsidR="00102387" w:rsidRPr="00102387" w:rsidRDefault="00102387" w:rsidP="0010238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16"/>
          <w:szCs w:val="16"/>
          <w:lang w:eastAsia="ru-RU"/>
        </w:rPr>
      </w:pPr>
      <w:r w:rsidRPr="00102387">
        <w:rPr>
          <w:rFonts w:ascii="Times New Roman" w:eastAsia="Times New Roman" w:hAnsi="Times New Roman" w:cs="Times New Roman"/>
          <w:bCs/>
          <w:caps/>
          <w:sz w:val="16"/>
          <w:szCs w:val="16"/>
          <w:lang w:eastAsia="ru-RU"/>
        </w:rPr>
        <w:t>(указать вид практики)</w:t>
      </w:r>
    </w:p>
    <w:p w:rsidR="00102387" w:rsidRPr="00102387" w:rsidRDefault="00102387" w:rsidP="001023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387" w:rsidRPr="00102387" w:rsidRDefault="00102387" w:rsidP="001023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0"/>
        <w:gridCol w:w="8695"/>
      </w:tblGrid>
      <w:tr w:rsidR="00102387" w:rsidRPr="00102387" w:rsidTr="00E40952">
        <w:trPr>
          <w:trHeight w:hRule="exact" w:val="680"/>
        </w:trPr>
        <w:tc>
          <w:tcPr>
            <w:tcW w:w="675" w:type="dxa"/>
          </w:tcPr>
          <w:p w:rsidR="00102387" w:rsidRPr="00102387" w:rsidRDefault="00102387" w:rsidP="0010238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9" w:type="dxa"/>
          </w:tcPr>
          <w:p w:rsidR="00102387" w:rsidRPr="00102387" w:rsidRDefault="00102387" w:rsidP="00102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2387" w:rsidRPr="00102387" w:rsidTr="00E40952">
        <w:trPr>
          <w:trHeight w:hRule="exact" w:val="680"/>
        </w:trPr>
        <w:tc>
          <w:tcPr>
            <w:tcW w:w="675" w:type="dxa"/>
          </w:tcPr>
          <w:p w:rsidR="00102387" w:rsidRPr="00102387" w:rsidRDefault="00102387" w:rsidP="0010238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9" w:type="dxa"/>
          </w:tcPr>
          <w:p w:rsidR="00102387" w:rsidRPr="00102387" w:rsidRDefault="00102387" w:rsidP="00102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2387" w:rsidRPr="00102387" w:rsidTr="00E40952">
        <w:trPr>
          <w:trHeight w:hRule="exact" w:val="680"/>
        </w:trPr>
        <w:tc>
          <w:tcPr>
            <w:tcW w:w="675" w:type="dxa"/>
          </w:tcPr>
          <w:p w:rsidR="00102387" w:rsidRPr="00102387" w:rsidRDefault="00102387" w:rsidP="0010238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9" w:type="dxa"/>
          </w:tcPr>
          <w:p w:rsidR="00102387" w:rsidRPr="00102387" w:rsidRDefault="00102387" w:rsidP="00102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2387" w:rsidRPr="00102387" w:rsidTr="00E40952">
        <w:trPr>
          <w:trHeight w:hRule="exact" w:val="680"/>
        </w:trPr>
        <w:tc>
          <w:tcPr>
            <w:tcW w:w="675" w:type="dxa"/>
          </w:tcPr>
          <w:p w:rsidR="00102387" w:rsidRPr="00102387" w:rsidRDefault="00102387" w:rsidP="0010238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9" w:type="dxa"/>
          </w:tcPr>
          <w:p w:rsidR="00102387" w:rsidRPr="00102387" w:rsidRDefault="00102387" w:rsidP="00102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2387" w:rsidRPr="00102387" w:rsidTr="00E40952">
        <w:trPr>
          <w:trHeight w:hRule="exact" w:val="680"/>
        </w:trPr>
        <w:tc>
          <w:tcPr>
            <w:tcW w:w="675" w:type="dxa"/>
          </w:tcPr>
          <w:p w:rsidR="00102387" w:rsidRPr="00102387" w:rsidRDefault="00102387" w:rsidP="0010238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9" w:type="dxa"/>
          </w:tcPr>
          <w:p w:rsidR="00102387" w:rsidRPr="00102387" w:rsidRDefault="00102387" w:rsidP="00102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2387" w:rsidRPr="00102387" w:rsidRDefault="00102387" w:rsidP="001023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387" w:rsidRPr="00102387" w:rsidRDefault="00102387" w:rsidP="00102387">
      <w:pPr>
        <w:spacing w:after="0" w:line="240" w:lineRule="auto"/>
        <w:ind w:right="-1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2387" w:rsidRPr="00102387" w:rsidRDefault="00102387" w:rsidP="00102387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2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выдачи задания __________________________________________________</w:t>
      </w:r>
    </w:p>
    <w:p w:rsidR="00102387" w:rsidRPr="00102387" w:rsidRDefault="00102387" w:rsidP="00102387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2387" w:rsidRPr="00102387" w:rsidRDefault="00102387" w:rsidP="00102387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2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Руководитель практики </w:t>
      </w:r>
      <w:proofErr w:type="gramStart"/>
      <w:r w:rsidRPr="00102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 колледжа</w:t>
      </w:r>
      <w:proofErr w:type="gramEnd"/>
      <w:r w:rsidRPr="00102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</w:t>
      </w:r>
    </w:p>
    <w:p w:rsidR="0028649F" w:rsidRDefault="0028649F" w:rsidP="00102387"/>
    <w:sectPr w:rsidR="0028649F" w:rsidSect="0010238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7D52FF"/>
    <w:multiLevelType w:val="hybridMultilevel"/>
    <w:tmpl w:val="932A31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781"/>
    <w:rsid w:val="00102387"/>
    <w:rsid w:val="0028649F"/>
    <w:rsid w:val="00C274C5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1246A4-1B84-4E2A-A173-F6FCA6C41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3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Наталья Владимировна</dc:creator>
  <cp:keywords/>
  <dc:description/>
  <cp:lastModifiedBy>Козлова Наталья Владимировна</cp:lastModifiedBy>
  <cp:revision>4</cp:revision>
  <dcterms:created xsi:type="dcterms:W3CDTF">2021-11-01T11:49:00Z</dcterms:created>
  <dcterms:modified xsi:type="dcterms:W3CDTF">2024-05-03T12:32:00Z</dcterms:modified>
</cp:coreProperties>
</file>